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FD7B23">
        <w:rPr>
          <w:rFonts w:ascii="Arial" w:hAnsi="Arial" w:cs="Arial"/>
          <w:b/>
          <w:bCs/>
          <w:sz w:val="22"/>
          <w:szCs w:val="22"/>
        </w:rPr>
        <w:t>Gidle</w:t>
      </w:r>
    </w:p>
    <w:p w14:paraId="09A273E1" w14:textId="223CE4F5" w:rsidR="000E1C61" w:rsidRPr="00724296" w:rsidRDefault="00FD7B23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Niesulów 3, 97-540 Gidle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47FBAAB5" w14:textId="0D4B7DA9" w:rsidR="00F344CE" w:rsidRDefault="00F344CE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2420654F" w14:textId="77777777" w:rsidR="00FD7B23" w:rsidRPr="00724296" w:rsidRDefault="00FD7B23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1DE3D9FD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A466A">
        <w:rPr>
          <w:rFonts w:ascii="Arial" w:hAnsi="Arial" w:cs="Arial"/>
          <w:bCs/>
          <w:sz w:val="22"/>
          <w:szCs w:val="22"/>
        </w:rPr>
        <w:t>Gidle</w:t>
      </w:r>
      <w:r w:rsidRPr="00564E2C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6BAE41EA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  <w:r w:rsidR="00F54E9D" w:rsidRPr="00724296">
        <w:rPr>
          <w:rFonts w:ascii="Arial" w:hAnsi="Arial" w:cs="Arial"/>
          <w:bCs/>
          <w:sz w:val="22"/>
          <w:szCs w:val="22"/>
        </w:rPr>
        <w:t>części</w:t>
      </w:r>
      <w:r w:rsidR="001262E5">
        <w:rPr>
          <w:rFonts w:ascii="Arial" w:hAnsi="Arial" w:cs="Arial"/>
          <w:bCs/>
          <w:sz w:val="22"/>
          <w:szCs w:val="22"/>
        </w:rPr>
        <w:t xml:space="preserve"> ………. </w:t>
      </w:r>
      <w:r w:rsidRPr="0072429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37B9C314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 w:rsidR="001068F9">
        <w:rPr>
          <w:rFonts w:ascii="Arial" w:hAnsi="Arial" w:cs="Arial"/>
          <w:sz w:val="22"/>
          <w:szCs w:val="22"/>
        </w:rPr>
        <w:t>…..</w:t>
      </w:r>
      <w:bookmarkStart w:id="0" w:name="_GoBack"/>
      <w:bookmarkEnd w:id="0"/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4BBC23AF" w14:textId="12A6D91A" w:rsidR="00564E2C" w:rsidRPr="001C6F52" w:rsidRDefault="00564E2C" w:rsidP="001C6F52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FDF5B" w14:textId="77777777" w:rsidR="008021FE" w:rsidRDefault="008021FE">
      <w:r>
        <w:separator/>
      </w:r>
    </w:p>
  </w:endnote>
  <w:endnote w:type="continuationSeparator" w:id="0">
    <w:p w14:paraId="46A92BDB" w14:textId="77777777" w:rsidR="008021FE" w:rsidRDefault="0080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4CD82" w14:textId="77777777" w:rsidR="008021FE" w:rsidRDefault="008021FE">
      <w:r>
        <w:separator/>
      </w:r>
    </w:p>
  </w:footnote>
  <w:footnote w:type="continuationSeparator" w:id="0">
    <w:p w14:paraId="1764277E" w14:textId="77777777" w:rsidR="008021FE" w:rsidRDefault="008021F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01165-AA89-47DF-9047-A9197688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12</cp:revision>
  <cp:lastPrinted>2025-07-25T09:56:00Z</cp:lastPrinted>
  <dcterms:created xsi:type="dcterms:W3CDTF">2025-05-22T11:33:00Z</dcterms:created>
  <dcterms:modified xsi:type="dcterms:W3CDTF">2025-07-31T08:26:00Z</dcterms:modified>
</cp:coreProperties>
</file>